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Pr="00771D56" w:rsidRDefault="00F54D1D">
      <w:pPr>
        <w:spacing w:before="100"/>
        <w:jc w:val="center"/>
        <w:rPr>
          <w:rFonts w:ascii="Garamond" w:hAnsi="Garamond"/>
          <w:b/>
          <w:sz w:val="10"/>
          <w:szCs w:val="10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76D47A12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</w:t>
      </w:r>
      <w:r w:rsidRPr="00CD7764">
        <w:rPr>
          <w:rFonts w:ascii="Garamond" w:hAnsi="Garamond"/>
          <w:b/>
          <w:bCs/>
          <w:sz w:val="32"/>
          <w:szCs w:val="32"/>
        </w:rPr>
        <w:t xml:space="preserve">na </w:t>
      </w:r>
      <w:r w:rsidR="003536CF" w:rsidRPr="00CD7764">
        <w:rPr>
          <w:rFonts w:ascii="Garamond" w:hAnsi="Garamond"/>
          <w:b/>
          <w:bCs/>
          <w:sz w:val="32"/>
          <w:szCs w:val="32"/>
        </w:rPr>
        <w:t>propagační předměty</w:t>
      </w:r>
      <w:r w:rsidR="003536CF" w:rsidRPr="00CD7764">
        <w:rPr>
          <w:rFonts w:ascii="Garamond" w:hAnsi="Garamond"/>
          <w:bCs/>
        </w:rPr>
        <w:t xml:space="preserve"> </w:t>
      </w:r>
      <w:r w:rsidRPr="00CD7764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736DA50E" w:rsidR="00EB6175" w:rsidRPr="0015662F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3536CF" w:rsidRPr="00CD7764">
        <w:rPr>
          <w:rFonts w:ascii="Garamond" w:hAnsi="Garamond"/>
          <w:sz w:val="24"/>
          <w:szCs w:val="24"/>
        </w:rPr>
        <w:t>Propagační předměty</w:t>
      </w:r>
      <w:r w:rsidR="003536CF" w:rsidRPr="00CD7764">
        <w:rPr>
          <w:rFonts w:ascii="Garamond" w:hAnsi="Garamond"/>
          <w:bCs/>
          <w:sz w:val="32"/>
          <w:szCs w:val="36"/>
        </w:rPr>
        <w:t xml:space="preserve"> </w:t>
      </w:r>
      <w:r w:rsidR="000B1055" w:rsidRPr="00CD7764">
        <w:rPr>
          <w:rFonts w:ascii="Garamond" w:hAnsi="Garamond"/>
          <w:bCs/>
          <w:sz w:val="24"/>
          <w:szCs w:val="24"/>
        </w:rPr>
        <w:t>(II.)</w:t>
      </w:r>
      <w:r w:rsidR="000B1055" w:rsidRPr="00E7092F">
        <w:rPr>
          <w:rFonts w:ascii="Garamond" w:hAnsi="Garamond"/>
          <w:sz w:val="24"/>
          <w:szCs w:val="24"/>
        </w:rPr>
        <w:t xml:space="preserve"> </w:t>
      </w:r>
      <w:r w:rsidR="0015662F" w:rsidRPr="0015662F">
        <w:rPr>
          <w:rFonts w:ascii="Garamond" w:hAnsi="Garamond"/>
          <w:sz w:val="24"/>
          <w:szCs w:val="24"/>
        </w:rPr>
        <w:t>0</w:t>
      </w:r>
      <w:r w:rsidR="0015662F">
        <w:rPr>
          <w:rFonts w:ascii="Garamond" w:hAnsi="Garamond"/>
          <w:sz w:val="24"/>
          <w:szCs w:val="24"/>
        </w:rPr>
        <w:t>01</w:t>
      </w:r>
      <w:r w:rsidR="0015662F" w:rsidRPr="0015662F">
        <w:rPr>
          <w:rFonts w:ascii="Garamond" w:hAnsi="Garamond"/>
          <w:sz w:val="24"/>
          <w:szCs w:val="24"/>
        </w:rPr>
        <w:t>–2023</w:t>
      </w:r>
    </w:p>
    <w:p w14:paraId="734915B7" w14:textId="6A622182" w:rsidR="00EB6175" w:rsidRPr="0015662F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15662F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5662F" w:rsidRPr="00D9501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https://zakazky.zcu.cz/contract_display_5812.html</w:t>
        </w:r>
      </w:hyperlink>
    </w:p>
    <w:p w14:paraId="2B5F5335" w14:textId="077CD8C3" w:rsidR="003C1FD6" w:rsidRPr="0015662F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15662F">
        <w:rPr>
          <w:rFonts w:ascii="Garamond" w:hAnsi="Garamond"/>
          <w:sz w:val="22"/>
          <w:szCs w:val="22"/>
        </w:rPr>
        <w:t>Veřejná zakázka je zadávána v</w:t>
      </w:r>
      <w:r w:rsidR="00931CC1" w:rsidRPr="0015662F">
        <w:rPr>
          <w:rFonts w:ascii="Garamond" w:hAnsi="Garamond"/>
          <w:sz w:val="22"/>
          <w:szCs w:val="22"/>
        </w:rPr>
        <w:t xml:space="preserve"> DNS </w:t>
      </w:r>
      <w:r w:rsidR="004D005B" w:rsidRPr="0015662F">
        <w:rPr>
          <w:rFonts w:ascii="Garamond" w:hAnsi="Garamond"/>
          <w:sz w:val="22"/>
          <w:szCs w:val="22"/>
        </w:rPr>
        <w:t xml:space="preserve">v </w:t>
      </w:r>
      <w:r w:rsidRPr="0015662F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15662F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15662F">
        <w:rPr>
          <w:rFonts w:ascii="Garamond" w:hAnsi="Garamond"/>
          <w:sz w:val="24"/>
          <w:szCs w:val="24"/>
        </w:rPr>
        <w:t>Lhůta pro podání nabíd</w:t>
      </w:r>
      <w:bookmarkEnd w:id="0"/>
      <w:r w:rsidRPr="0015662F">
        <w:rPr>
          <w:rFonts w:ascii="Garamond" w:hAnsi="Garamond"/>
          <w:sz w:val="24"/>
          <w:szCs w:val="24"/>
        </w:rPr>
        <w:t>ek</w:t>
      </w:r>
    </w:p>
    <w:p w14:paraId="6B26D401" w14:textId="64EC6D8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5662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15662F">
        <w:rPr>
          <w:rFonts w:ascii="Garamond" w:hAnsi="Garamond" w:cs="Arial"/>
          <w:sz w:val="22"/>
          <w:szCs w:val="22"/>
        </w:rPr>
        <w:t xml:space="preserve"> </w:t>
      </w:r>
      <w:r w:rsidR="0015662F">
        <w:rPr>
          <w:rFonts w:ascii="Garamond" w:hAnsi="Garamond" w:cs="Arial"/>
          <w:b/>
          <w:sz w:val="22"/>
          <w:szCs w:val="22"/>
        </w:rPr>
        <w:t>03.02.2023</w:t>
      </w:r>
      <w:r w:rsidR="003C1FD6" w:rsidRPr="0015662F">
        <w:rPr>
          <w:rFonts w:ascii="Garamond" w:hAnsi="Garamond" w:cs="Arial"/>
          <w:sz w:val="22"/>
          <w:szCs w:val="22"/>
        </w:rPr>
        <w:t xml:space="preserve"> do</w:t>
      </w:r>
      <w:r w:rsidRPr="0015662F">
        <w:rPr>
          <w:rFonts w:ascii="Garamond" w:hAnsi="Garamond" w:cs="Arial"/>
          <w:sz w:val="22"/>
          <w:szCs w:val="22"/>
        </w:rPr>
        <w:t xml:space="preserve"> </w:t>
      </w:r>
      <w:r w:rsidR="0015662F">
        <w:rPr>
          <w:rFonts w:ascii="Garamond" w:hAnsi="Garamond" w:cs="Arial"/>
          <w:b/>
          <w:sz w:val="22"/>
          <w:szCs w:val="22"/>
        </w:rPr>
        <w:t>09:00</w:t>
      </w:r>
      <w:r w:rsidRPr="0015662F">
        <w:rPr>
          <w:rFonts w:ascii="Garamond" w:hAnsi="Garamond" w:cs="Arial"/>
          <w:sz w:val="22"/>
          <w:szCs w:val="22"/>
        </w:rPr>
        <w:t xml:space="preserve"> hod</w:t>
      </w:r>
      <w:r w:rsidR="003C1FD6" w:rsidRPr="0015662F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6D798542" w14:textId="77777777" w:rsidR="0015662F" w:rsidRDefault="0015662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zastoupená: </w:t>
      </w:r>
      <w:r w:rsidRPr="00F54D1D">
        <w:rPr>
          <w:rFonts w:ascii="Garamond" w:hAnsi="Garamond" w:cs="Aria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>Ing. Petrem Hofmanem</w:t>
      </w:r>
      <w:r w:rsidRPr="00F54D1D">
        <w:rPr>
          <w:rFonts w:ascii="Garamond" w:hAnsi="Garamond" w:cs="Arial"/>
          <w:sz w:val="22"/>
          <w:szCs w:val="22"/>
        </w:rPr>
        <w:t xml:space="preserve">, </w:t>
      </w:r>
      <w:r>
        <w:rPr>
          <w:rFonts w:ascii="Garamond" w:hAnsi="Garamond" w:cs="Arial"/>
          <w:sz w:val="22"/>
          <w:szCs w:val="22"/>
        </w:rPr>
        <w:t>kves</w:t>
      </w:r>
      <w:r w:rsidRPr="00F54D1D">
        <w:rPr>
          <w:rFonts w:ascii="Garamond" w:hAnsi="Garamond" w:cs="Arial"/>
          <w:sz w:val="22"/>
          <w:szCs w:val="22"/>
        </w:rPr>
        <w:t>torem</w:t>
      </w:r>
      <w:r w:rsidRPr="00F54D1D">
        <w:rPr>
          <w:rFonts w:ascii="Garamond" w:hAnsi="Garamond" w:cs="Arial"/>
          <w:sz w:val="22"/>
          <w:szCs w:val="22"/>
        </w:rPr>
        <w:t xml:space="preserve"> </w:t>
      </w:r>
    </w:p>
    <w:p w14:paraId="25F72BA1" w14:textId="54B2E14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68911FCB" w14:textId="77777777" w:rsidR="0015662F" w:rsidRPr="00F54D1D" w:rsidRDefault="0015662F" w:rsidP="0015662F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9AAE2F8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3F7D56">
        <w:rPr>
          <w:rFonts w:ascii="Garamond" w:hAnsi="Garamond" w:cs="Arial"/>
        </w:rPr>
        <w:t>dodávka</w:t>
      </w:r>
      <w:r w:rsidR="00BD3729" w:rsidRPr="003F7D56">
        <w:rPr>
          <w:rFonts w:ascii="Garamond" w:hAnsi="Garamond" w:cs="Arial"/>
        </w:rPr>
        <w:t xml:space="preserve"> </w:t>
      </w:r>
      <w:r w:rsidR="003536CF" w:rsidRPr="003F7D56">
        <w:rPr>
          <w:rFonts w:ascii="Garamond" w:hAnsi="Garamond"/>
          <w:bCs/>
        </w:rPr>
        <w:t>propagačních předmětů</w:t>
      </w:r>
      <w:r w:rsidR="003536CF" w:rsidRPr="003F7D56">
        <w:rPr>
          <w:rFonts w:ascii="Garamond" w:hAnsi="Garamond"/>
          <w:b/>
          <w:bCs/>
        </w:rPr>
        <w:t xml:space="preserve"> </w:t>
      </w:r>
      <w:r w:rsidR="00BD3729" w:rsidRPr="003F7D56">
        <w:rPr>
          <w:rFonts w:ascii="Garamond" w:hAnsi="Garamond" w:cs="Arial"/>
        </w:rPr>
        <w:t>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F7DBCD6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697FBA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503E05" w:rsidRPr="00C527F3">
        <w:rPr>
          <w:rFonts w:ascii="Garamond" w:hAnsi="Garamond" w:cs="Arial"/>
          <w:sz w:val="22"/>
          <w:szCs w:val="22"/>
        </w:rPr>
        <w:t xml:space="preserve">a 8.6 </w:t>
      </w:r>
      <w:r w:rsidRPr="00C527F3">
        <w:rPr>
          <w:rFonts w:ascii="Garamond" w:hAnsi="Garamond" w:cs="Arial"/>
          <w:sz w:val="22"/>
          <w:szCs w:val="22"/>
        </w:rPr>
        <w:t>této</w:t>
      </w:r>
      <w:r w:rsidRPr="00F4269B">
        <w:rPr>
          <w:rFonts w:ascii="Garamond" w:hAnsi="Garamond" w:cs="Arial"/>
          <w:sz w:val="22"/>
          <w:szCs w:val="22"/>
        </w:rPr>
        <w:t xml:space="preserve">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4E684298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296354B" w14:textId="1E8DFBA9" w:rsidR="00503E05" w:rsidRPr="00C527F3" w:rsidRDefault="00503E05" w:rsidP="00F12842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527F3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527F3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503E05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503E05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503E05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527F3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527F3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527F3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527F3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3F167F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sz w:val="22"/>
          <w:szCs w:val="22"/>
        </w:rPr>
        <w:t>Nejsou stanoveny</w:t>
      </w:r>
      <w:r w:rsidR="003B4D43" w:rsidRPr="003F167F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3F167F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167F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3F167F">
        <w:rPr>
          <w:rFonts w:ascii="Garamond" w:hAnsi="Garamond" w:cs="Arial"/>
          <w:b/>
          <w:sz w:val="22"/>
          <w:szCs w:val="22"/>
        </w:rPr>
        <w:t>doplněn</w:t>
      </w:r>
      <w:r w:rsidRPr="003F167F">
        <w:rPr>
          <w:rFonts w:ascii="Garamond" w:hAnsi="Garamond" w:cs="Arial"/>
          <w:b/>
          <w:sz w:val="22"/>
          <w:szCs w:val="22"/>
        </w:rPr>
        <w:t>a</w:t>
      </w:r>
      <w:r w:rsidR="003D52BD" w:rsidRPr="003F167F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3F167F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41DF100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BB369C2" w14:textId="2CED32BC" w:rsidR="002F5E65" w:rsidRDefault="002F5E65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2C0287F" w14:textId="77777777" w:rsidR="002F5E65" w:rsidRDefault="002F5E65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96DDEA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15662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15662F">
      <w:footerReference w:type="default" r:id="rId11"/>
      <w:pgSz w:w="11905" w:h="16837"/>
      <w:pgMar w:top="1134" w:right="1276" w:bottom="1304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9EBDF" w14:textId="77777777" w:rsidR="00365476" w:rsidRDefault="00365476" w:rsidP="00795AAC">
      <w:r>
        <w:separator/>
      </w:r>
    </w:p>
  </w:endnote>
  <w:endnote w:type="continuationSeparator" w:id="0">
    <w:p w14:paraId="15E1D1E0" w14:textId="77777777" w:rsidR="00365476" w:rsidRDefault="0036547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241E" w14:textId="76AA6D6C" w:rsidR="0015662F" w:rsidRDefault="0015662F">
    <w:pPr>
      <w:pStyle w:val="Zpat"/>
    </w:pPr>
    <w:r>
      <w:rPr>
        <w:noProof/>
      </w:rPr>
      <w:drawing>
        <wp:inline distT="0" distB="0" distL="0" distR="0" wp14:anchorId="3DE68C29" wp14:editId="5CE3AB02">
          <wp:extent cx="5848985" cy="1218565"/>
          <wp:effectExtent l="0" t="0" r="0" b="63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218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3C8A190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9B1D0" w14:textId="77777777" w:rsidR="00365476" w:rsidRDefault="00365476" w:rsidP="00795AAC">
      <w:r>
        <w:separator/>
      </w:r>
    </w:p>
  </w:footnote>
  <w:footnote w:type="continuationSeparator" w:id="0">
    <w:p w14:paraId="4D7DE080" w14:textId="77777777" w:rsidR="00365476" w:rsidRDefault="0036547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2A97"/>
    <w:rsid w:val="000269C3"/>
    <w:rsid w:val="00030C68"/>
    <w:rsid w:val="00035AA2"/>
    <w:rsid w:val="00037445"/>
    <w:rsid w:val="000426E9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708"/>
    <w:rsid w:val="00095E03"/>
    <w:rsid w:val="000A4564"/>
    <w:rsid w:val="000A5773"/>
    <w:rsid w:val="000A5E08"/>
    <w:rsid w:val="000B1055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40359"/>
    <w:rsid w:val="0015056F"/>
    <w:rsid w:val="0015439B"/>
    <w:rsid w:val="00155D07"/>
    <w:rsid w:val="0015662F"/>
    <w:rsid w:val="00161A09"/>
    <w:rsid w:val="00161C21"/>
    <w:rsid w:val="001718A9"/>
    <w:rsid w:val="00175953"/>
    <w:rsid w:val="00184824"/>
    <w:rsid w:val="00185EFB"/>
    <w:rsid w:val="0018706D"/>
    <w:rsid w:val="001905EC"/>
    <w:rsid w:val="001A2F3D"/>
    <w:rsid w:val="001A30F6"/>
    <w:rsid w:val="001A46DB"/>
    <w:rsid w:val="001A5C42"/>
    <w:rsid w:val="001B4B7A"/>
    <w:rsid w:val="001B5234"/>
    <w:rsid w:val="001B557B"/>
    <w:rsid w:val="001C4ABC"/>
    <w:rsid w:val="001D2457"/>
    <w:rsid w:val="001D7AB9"/>
    <w:rsid w:val="001E0251"/>
    <w:rsid w:val="001E4E72"/>
    <w:rsid w:val="001E73C9"/>
    <w:rsid w:val="001F6DDB"/>
    <w:rsid w:val="00200CD0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4FE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188D"/>
    <w:rsid w:val="002E3083"/>
    <w:rsid w:val="002E4228"/>
    <w:rsid w:val="002E4432"/>
    <w:rsid w:val="002E4ED7"/>
    <w:rsid w:val="002E5A68"/>
    <w:rsid w:val="002F419F"/>
    <w:rsid w:val="002F5E65"/>
    <w:rsid w:val="002F71CA"/>
    <w:rsid w:val="003024B8"/>
    <w:rsid w:val="00305BB0"/>
    <w:rsid w:val="003063D6"/>
    <w:rsid w:val="0031024E"/>
    <w:rsid w:val="00311988"/>
    <w:rsid w:val="00317FD2"/>
    <w:rsid w:val="00320779"/>
    <w:rsid w:val="003241E7"/>
    <w:rsid w:val="00324905"/>
    <w:rsid w:val="00331F6E"/>
    <w:rsid w:val="003320CF"/>
    <w:rsid w:val="00336322"/>
    <w:rsid w:val="00342F71"/>
    <w:rsid w:val="003536CF"/>
    <w:rsid w:val="00356341"/>
    <w:rsid w:val="00357688"/>
    <w:rsid w:val="00365476"/>
    <w:rsid w:val="00380881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567A"/>
    <w:rsid w:val="003F167F"/>
    <w:rsid w:val="003F767D"/>
    <w:rsid w:val="003F7D56"/>
    <w:rsid w:val="004059B7"/>
    <w:rsid w:val="00406F62"/>
    <w:rsid w:val="00423A32"/>
    <w:rsid w:val="00425FD2"/>
    <w:rsid w:val="004376D6"/>
    <w:rsid w:val="004400E1"/>
    <w:rsid w:val="00445469"/>
    <w:rsid w:val="004532AE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A4A1F"/>
    <w:rsid w:val="004B06FE"/>
    <w:rsid w:val="004B68DB"/>
    <w:rsid w:val="004B779A"/>
    <w:rsid w:val="004D005B"/>
    <w:rsid w:val="004D1497"/>
    <w:rsid w:val="004D64CE"/>
    <w:rsid w:val="004E2D9C"/>
    <w:rsid w:val="004E4A98"/>
    <w:rsid w:val="004F0141"/>
    <w:rsid w:val="004F0DD1"/>
    <w:rsid w:val="004F13D4"/>
    <w:rsid w:val="004F2A07"/>
    <w:rsid w:val="00503E05"/>
    <w:rsid w:val="0050547A"/>
    <w:rsid w:val="00512824"/>
    <w:rsid w:val="00513847"/>
    <w:rsid w:val="0051700E"/>
    <w:rsid w:val="00521009"/>
    <w:rsid w:val="00524149"/>
    <w:rsid w:val="0052419E"/>
    <w:rsid w:val="00533AC0"/>
    <w:rsid w:val="005360D9"/>
    <w:rsid w:val="00541CF2"/>
    <w:rsid w:val="00541F8B"/>
    <w:rsid w:val="0055137A"/>
    <w:rsid w:val="0055224B"/>
    <w:rsid w:val="00571557"/>
    <w:rsid w:val="00574C0E"/>
    <w:rsid w:val="00592FF9"/>
    <w:rsid w:val="005A3EB4"/>
    <w:rsid w:val="005A575C"/>
    <w:rsid w:val="005A5ED6"/>
    <w:rsid w:val="005C01F9"/>
    <w:rsid w:val="005E1AA8"/>
    <w:rsid w:val="005E3EAE"/>
    <w:rsid w:val="005E599C"/>
    <w:rsid w:val="006135F9"/>
    <w:rsid w:val="00617021"/>
    <w:rsid w:val="006267D8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97FBA"/>
    <w:rsid w:val="006A103B"/>
    <w:rsid w:val="006A109C"/>
    <w:rsid w:val="006A2162"/>
    <w:rsid w:val="006B41D9"/>
    <w:rsid w:val="006B5028"/>
    <w:rsid w:val="006B5670"/>
    <w:rsid w:val="006C69C1"/>
    <w:rsid w:val="006D0C83"/>
    <w:rsid w:val="006D427F"/>
    <w:rsid w:val="006D6F86"/>
    <w:rsid w:val="006F06C4"/>
    <w:rsid w:val="006F7426"/>
    <w:rsid w:val="0070545A"/>
    <w:rsid w:val="00711E6C"/>
    <w:rsid w:val="00715ADB"/>
    <w:rsid w:val="0072046A"/>
    <w:rsid w:val="00724975"/>
    <w:rsid w:val="00730B83"/>
    <w:rsid w:val="00735FBF"/>
    <w:rsid w:val="00757EB6"/>
    <w:rsid w:val="00763198"/>
    <w:rsid w:val="007706A8"/>
    <w:rsid w:val="007714A1"/>
    <w:rsid w:val="007718E1"/>
    <w:rsid w:val="00771D56"/>
    <w:rsid w:val="00780026"/>
    <w:rsid w:val="007919B3"/>
    <w:rsid w:val="00792068"/>
    <w:rsid w:val="00795AAC"/>
    <w:rsid w:val="007970C2"/>
    <w:rsid w:val="007A5DDA"/>
    <w:rsid w:val="007C04E9"/>
    <w:rsid w:val="007C5244"/>
    <w:rsid w:val="007D287B"/>
    <w:rsid w:val="007D3AC3"/>
    <w:rsid w:val="007D473B"/>
    <w:rsid w:val="007D5726"/>
    <w:rsid w:val="007D7BDF"/>
    <w:rsid w:val="007E374E"/>
    <w:rsid w:val="008009FE"/>
    <w:rsid w:val="00800FB4"/>
    <w:rsid w:val="00822D46"/>
    <w:rsid w:val="008252D0"/>
    <w:rsid w:val="0082680D"/>
    <w:rsid w:val="00841F0D"/>
    <w:rsid w:val="00846BB6"/>
    <w:rsid w:val="0085326E"/>
    <w:rsid w:val="00854B10"/>
    <w:rsid w:val="00857883"/>
    <w:rsid w:val="008660C3"/>
    <w:rsid w:val="00870278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CF3"/>
    <w:rsid w:val="008F3D91"/>
    <w:rsid w:val="00906306"/>
    <w:rsid w:val="00924ABD"/>
    <w:rsid w:val="00931CC1"/>
    <w:rsid w:val="009327C4"/>
    <w:rsid w:val="0093464A"/>
    <w:rsid w:val="00935123"/>
    <w:rsid w:val="00942A6B"/>
    <w:rsid w:val="009431F2"/>
    <w:rsid w:val="00945C56"/>
    <w:rsid w:val="009537A4"/>
    <w:rsid w:val="00956926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2F99"/>
    <w:rsid w:val="009B6EFD"/>
    <w:rsid w:val="009D192E"/>
    <w:rsid w:val="009D41CD"/>
    <w:rsid w:val="009F026E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57A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3295"/>
    <w:rsid w:val="00AE5B0B"/>
    <w:rsid w:val="00AE67B7"/>
    <w:rsid w:val="00AE6DAB"/>
    <w:rsid w:val="00AF1C06"/>
    <w:rsid w:val="00AF315D"/>
    <w:rsid w:val="00B02193"/>
    <w:rsid w:val="00B027FA"/>
    <w:rsid w:val="00B12B58"/>
    <w:rsid w:val="00B16994"/>
    <w:rsid w:val="00B22D5E"/>
    <w:rsid w:val="00B25E4B"/>
    <w:rsid w:val="00B31681"/>
    <w:rsid w:val="00B35FCD"/>
    <w:rsid w:val="00B507B9"/>
    <w:rsid w:val="00B52AA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2266"/>
    <w:rsid w:val="00C03A55"/>
    <w:rsid w:val="00C11957"/>
    <w:rsid w:val="00C232BE"/>
    <w:rsid w:val="00C27316"/>
    <w:rsid w:val="00C310DC"/>
    <w:rsid w:val="00C31F1D"/>
    <w:rsid w:val="00C45272"/>
    <w:rsid w:val="00C527F3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96FE4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D7764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751D4"/>
    <w:rsid w:val="00D97822"/>
    <w:rsid w:val="00DA44E6"/>
    <w:rsid w:val="00DB0A8D"/>
    <w:rsid w:val="00DB1DE5"/>
    <w:rsid w:val="00DB1E0D"/>
    <w:rsid w:val="00DB45AA"/>
    <w:rsid w:val="00DC15A5"/>
    <w:rsid w:val="00DC5ED1"/>
    <w:rsid w:val="00DE1BD2"/>
    <w:rsid w:val="00DE4940"/>
    <w:rsid w:val="00DF16B0"/>
    <w:rsid w:val="00DF3053"/>
    <w:rsid w:val="00E01B4D"/>
    <w:rsid w:val="00E04911"/>
    <w:rsid w:val="00E067DF"/>
    <w:rsid w:val="00E23443"/>
    <w:rsid w:val="00E237D0"/>
    <w:rsid w:val="00E25DAA"/>
    <w:rsid w:val="00E274DC"/>
    <w:rsid w:val="00E279CB"/>
    <w:rsid w:val="00E3097E"/>
    <w:rsid w:val="00E3430F"/>
    <w:rsid w:val="00E454BE"/>
    <w:rsid w:val="00E46699"/>
    <w:rsid w:val="00E479D0"/>
    <w:rsid w:val="00E52467"/>
    <w:rsid w:val="00E53764"/>
    <w:rsid w:val="00E57361"/>
    <w:rsid w:val="00E617C7"/>
    <w:rsid w:val="00E66C11"/>
    <w:rsid w:val="00E7092F"/>
    <w:rsid w:val="00E7390F"/>
    <w:rsid w:val="00E760FE"/>
    <w:rsid w:val="00E76775"/>
    <w:rsid w:val="00E929D9"/>
    <w:rsid w:val="00E93047"/>
    <w:rsid w:val="00E97754"/>
    <w:rsid w:val="00EB194D"/>
    <w:rsid w:val="00EB4ACA"/>
    <w:rsid w:val="00EB5C98"/>
    <w:rsid w:val="00EB6175"/>
    <w:rsid w:val="00EB7A9F"/>
    <w:rsid w:val="00EC3FE3"/>
    <w:rsid w:val="00EC4F3F"/>
    <w:rsid w:val="00EE2777"/>
    <w:rsid w:val="00EE44DF"/>
    <w:rsid w:val="00EF4231"/>
    <w:rsid w:val="00EF4959"/>
    <w:rsid w:val="00EF6A06"/>
    <w:rsid w:val="00F033C6"/>
    <w:rsid w:val="00F0543A"/>
    <w:rsid w:val="00F13586"/>
    <w:rsid w:val="00F228FA"/>
    <w:rsid w:val="00F247FC"/>
    <w:rsid w:val="00F31C31"/>
    <w:rsid w:val="00F348E3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0015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1650"/>
    <w:rsid w:val="00FB284E"/>
    <w:rsid w:val="00FC0944"/>
    <w:rsid w:val="00FC18D6"/>
    <w:rsid w:val="00FC51AF"/>
    <w:rsid w:val="00FD09C7"/>
    <w:rsid w:val="00FD2DC7"/>
    <w:rsid w:val="00FD739A"/>
    <w:rsid w:val="00FE0F36"/>
    <w:rsid w:val="00FE61AD"/>
    <w:rsid w:val="00FF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503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12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b/EMDezFgmS2acR7bg1vr+PyJLbYaI1/hEwrfD+gngM=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EI+pN1ty8A5BtJLUCS1w5igB3AbX6JS3Rzij3p/8v8E=</DigestValue>
    </Reference>
  </SignedInfo>
  <SignatureValue>t4Z78qjZKLoZiuCRAGKkBJUokmgGJVZNDEzkxULd6F3Qu3dvwKnm6yRDknIsGYc2+gLXVd8VH4/N
OatbYQstRLg8ou6AGS8H4QGylS/sC8srFT/2ab/IKD6z4nFp+LpBHCts5zl+M9MUP2zRQZrtEeHw
SIxR3r4pnljGkQlUfYiphG6jEMv9Zg3om8M77j6TDOl9BCEdPKX1Cbw4dVCbMogjWij5Vhk8dDPv
qvDpMiZeJKGJrljf7992qTFfSsJxYXb3Ln1wWA1LrI6TtkZ6/elHl/nN9jeKUnMlvnOiB6rwrXMu
o25U17VwTUYhwGr9/NqFRsx68sMHabDkn15pUg==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UYT0CJEftc3jFJMjmZx2LWS1mZHVksDUPnlKB1tYzKw=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ZAglpsZV72bU+9Flxte1/zbEvSYJI077mz8J8i3OK9E=</DigestValue>
      </Reference>
      <Reference URI="/word/endnotes.xml?ContentType=application/vnd.openxmlformats-officedocument.wordprocessingml.endnotes+xml">
        <DigestMethod Algorithm="http://www.w3.org/2001/04/xmlenc#sha256"/>
        <DigestValue>uQF3NH5djwj7dWB5p23f6lniHTbxZuQe4jIPFOq4A8A=</DigestValue>
      </Reference>
      <Reference URI="/word/fontTable.xml?ContentType=application/vnd.openxmlformats-officedocument.wordprocessingml.fontTable+xml">
        <DigestMethod Algorithm="http://www.w3.org/2001/04/xmlenc#sha256"/>
        <DigestValue>+yjbFnuRf560gS/kgVOt85+mIB7c0RxKPPT+OO4cVZo=</DigestValue>
      </Reference>
      <Reference URI="/word/footer1.xml?ContentType=application/vnd.openxmlformats-officedocument.wordprocessingml.footer+xml">
        <DigestMethod Algorithm="http://www.w3.org/2001/04/xmlenc#sha256"/>
        <DigestValue>AKaMCrbvQMHGl6NhvYxlHImSwM1hPGk39kPMCfDceiY=</DigestValue>
      </Reference>
      <Reference URI="/word/footnotes.xml?ContentType=application/vnd.openxmlformats-officedocument.wordprocessingml.footnotes+xml">
        <DigestMethod Algorithm="http://www.w3.org/2001/04/xmlenc#sha256"/>
        <DigestValue>La+CYUxMwmGAfInNhTRfwTquU2IGbUvIunbhEIFHXqo=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w1Ugl3IZ7bnACvVMjFqLR6F2DqQf6IvHFkkoHayeeYg=</DigestValue>
      </Reference>
      <Reference URI="/word/numbering.xml?ContentType=application/vnd.openxmlformats-officedocument.wordprocessingml.numbering+xml">
        <DigestMethod Algorithm="http://www.w3.org/2001/04/xmlenc#sha256"/>
        <DigestValue>nQhHC9eoZ413JWHo88j+CaQupgIUWVbutQgO+CeTbXM=</DigestValue>
      </Reference>
      <Reference URI="/word/settings.xml?ContentType=application/vnd.openxmlformats-officedocument.wordprocessingml.settings+xml">
        <DigestMethod Algorithm="http://www.w3.org/2001/04/xmlenc#sha256"/>
        <DigestValue>qSTdoLmY/AHSKWwPTC2bzyLzrVAxAQf11h8032wmj50=</DigestValue>
      </Reference>
      <Reference URI="/word/styles.xml?ContentType=application/vnd.openxmlformats-officedocument.wordprocessingml.styles+xml">
        <DigestMethod Algorithm="http://www.w3.org/2001/04/xmlenc#sha256"/>
        <DigestValue>Iryf77rL9SUI+LTvij4Zko40mfZiUQ9Pkzy2YT3ZIMI=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WT4ZDKDW3RubhUe/dSlev/Vglr/QikeikrRm3Q5+2a0=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2023-01-23T12:10:00Z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2023-01-23T12:10:00Z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8A739-BFC9-4FBC-99F3-042190E0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1805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Řežábek</dc:creator>
  <cp:lastModifiedBy>ihoskova</cp:lastModifiedBy>
  <cp:revision>3</cp:revision>
  <cp:lastPrinted>2018-08-08T13:48:00Z</cp:lastPrinted>
  <dcterms:created xsi:type="dcterms:W3CDTF">2022-12-09T12:51:00Z</dcterms:created>
  <dcterms:modified xsi:type="dcterms:W3CDTF">2023-01-23T12:09:00Z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